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28A23923" w14:textId="219A90DD" w:rsidR="009B4449" w:rsidRPr="00904C99" w:rsidRDefault="00863F2B" w:rsidP="00C90161">
      <w:pPr>
        <w:tabs>
          <w:tab w:val="left" w:pos="2977"/>
        </w:tabs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</w:t>
      </w:r>
      <w:proofErr w:type="gramEnd"/>
      <w:r w:rsidR="000A387A">
        <w:rPr>
          <w:rFonts w:ascii="Arial" w:hAnsi="Arial"/>
          <w:sz w:val="24"/>
          <w:szCs w:val="24"/>
        </w:rPr>
        <w:t xml:space="preserve">     </w:t>
      </w:r>
      <w:r w:rsidR="000A387A">
        <w:rPr>
          <w:rFonts w:ascii="Arial" w:hAnsi="Arial"/>
          <w:sz w:val="24"/>
          <w:szCs w:val="24"/>
        </w:rPr>
        <w:tab/>
      </w:r>
      <w:r w:rsidR="00C90161" w:rsidRPr="00C90161">
        <w:rPr>
          <w:rFonts w:ascii="Arial" w:hAnsi="Arial" w:cs="Arial"/>
          <w:bCs/>
          <w:sz w:val="24"/>
          <w:szCs w:val="24"/>
        </w:rPr>
        <w:t>Dyje Břeclav, LB ř. km 20,900 – 21,700 – oprava protipovodňové zídky</w:t>
      </w:r>
    </w:p>
    <w:p w14:paraId="7276CB9A" w14:textId="62615DC5" w:rsidR="000E3E5A" w:rsidRPr="00F3540A" w:rsidRDefault="00863F2B" w:rsidP="00904C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spellStart"/>
      <w:r w:rsidR="00C90161">
        <w:rPr>
          <w:rFonts w:ascii="Arial" w:hAnsi="Arial"/>
          <w:sz w:val="24"/>
          <w:szCs w:val="24"/>
        </w:rPr>
        <w:t>k.ú</w:t>
      </w:r>
      <w:proofErr w:type="spellEnd"/>
      <w:r w:rsidR="00C90161">
        <w:rPr>
          <w:rFonts w:ascii="Arial" w:hAnsi="Arial"/>
          <w:sz w:val="24"/>
          <w:szCs w:val="24"/>
        </w:rPr>
        <w:t>. Břeclav</w:t>
      </w:r>
    </w:p>
    <w:p w14:paraId="526DD59F" w14:textId="71EFE2F5" w:rsidR="00863F2B" w:rsidRPr="008B1296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C90161">
        <w:rPr>
          <w:rFonts w:ascii="Arial" w:hAnsi="Arial"/>
          <w:sz w:val="24"/>
          <w:szCs w:val="24"/>
        </w:rPr>
        <w:t>Oprava</w:t>
      </w:r>
      <w:r w:rsidR="00323035">
        <w:rPr>
          <w:rFonts w:ascii="Arial" w:hAnsi="Arial"/>
          <w:sz w:val="24"/>
          <w:szCs w:val="24"/>
        </w:rPr>
        <w:t xml:space="preserve"> stávající </w:t>
      </w:r>
      <w:r w:rsidR="00C90161">
        <w:rPr>
          <w:rFonts w:ascii="Arial" w:hAnsi="Arial"/>
          <w:sz w:val="24"/>
          <w:szCs w:val="24"/>
        </w:rPr>
        <w:t>protipovodňové zídky</w:t>
      </w:r>
    </w:p>
    <w:p w14:paraId="5AA90635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</w:t>
      </w:r>
      <w:proofErr w:type="gramStart"/>
      <w:r w:rsidR="00841D24" w:rsidRPr="008B1296">
        <w:rPr>
          <w:rFonts w:ascii="Arial" w:hAnsi="Arial"/>
          <w:sz w:val="24"/>
        </w:rPr>
        <w:t>,  se</w:t>
      </w:r>
      <w:proofErr w:type="gramEnd"/>
      <w:r w:rsidR="00841D24" w:rsidRPr="008B1296">
        <w:rPr>
          <w:rFonts w:ascii="Arial" w:hAnsi="Arial"/>
          <w:sz w:val="24"/>
        </w:rPr>
        <w:t xml:space="preserve">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4C864C21" w14:textId="77777777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 xml:space="preserve">A.1.3 Údaje o zpracovateli </w:t>
      </w:r>
      <w:r w:rsidR="00A160BD" w:rsidRPr="008B1296">
        <w:rPr>
          <w:rFonts w:ascii="Arial" w:hAnsi="Arial" w:cs="Arial"/>
          <w:b/>
          <w:sz w:val="24"/>
          <w:szCs w:val="24"/>
        </w:rPr>
        <w:t>společné</w:t>
      </w:r>
      <w:r w:rsidRPr="008B1296">
        <w:rPr>
          <w:rFonts w:ascii="Arial" w:hAnsi="Arial" w:cs="Arial"/>
          <w:b/>
          <w:sz w:val="24"/>
          <w:szCs w:val="24"/>
        </w:rPr>
        <w:t xml:space="preserve"> dokumentace</w:t>
      </w:r>
    </w:p>
    <w:p w14:paraId="572363DB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03BAA88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2AE0AA20" w14:textId="77777777" w:rsidR="00841D24" w:rsidRPr="008B1296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07EB47FF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6835C838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9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724EEA3A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587CA3C3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40A350DF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54625D7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8B1296">
        <w:rPr>
          <w:rFonts w:ascii="Arial" w:hAnsi="Arial"/>
          <w:sz w:val="24"/>
          <w:szCs w:val="24"/>
        </w:rPr>
        <w:t>Varadínek</w:t>
      </w:r>
      <w:proofErr w:type="spellEnd"/>
    </w:p>
    <w:p w14:paraId="5CA891FE" w14:textId="77777777"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49F5AF7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1593B2C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7400A1D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2D4C090" w14:textId="77777777" w:rsidR="00795AD5" w:rsidRDefault="00795AD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29B8754" w14:textId="77777777" w:rsidR="00795AD5" w:rsidRDefault="00795AD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3ED0A937" w14:textId="66EC4EE5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A.2 Členění stavby na objekty, technická a technologická zařízení</w:t>
      </w:r>
    </w:p>
    <w:p w14:paraId="71405EBD" w14:textId="77777777" w:rsidR="00404F6B" w:rsidRDefault="000A387A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bookmarkStart w:id="0" w:name="_Hlk138668423"/>
      <w:r>
        <w:rPr>
          <w:rFonts w:ascii="Arial" w:hAnsi="Arial"/>
          <w:sz w:val="24"/>
          <w:szCs w:val="24"/>
        </w:rPr>
        <w:t xml:space="preserve">Dokumentace řeší opravu </w:t>
      </w:r>
      <w:r w:rsidR="00795AD5">
        <w:rPr>
          <w:rFonts w:ascii="Arial" w:hAnsi="Arial"/>
          <w:sz w:val="24"/>
          <w:szCs w:val="24"/>
        </w:rPr>
        <w:t xml:space="preserve">levobřežní protipovodňové zídky </w:t>
      </w:r>
      <w:r w:rsidR="00795AD5" w:rsidRPr="00795AD5">
        <w:rPr>
          <w:rFonts w:ascii="Arial" w:hAnsi="Arial" w:cs="Arial"/>
          <w:sz w:val="24"/>
          <w:szCs w:val="24"/>
        </w:rPr>
        <w:t>na řece Dyji ve městě Břeclav od železničního mostu (Vídeňský) po lávku pro pěší u průmyslové školy E. Beneše</w:t>
      </w:r>
      <w:r w:rsidR="00795AD5">
        <w:rPr>
          <w:rFonts w:ascii="Arial" w:hAnsi="Arial" w:cs="Arial"/>
          <w:sz w:val="24"/>
          <w:szCs w:val="24"/>
        </w:rPr>
        <w:t xml:space="preserve"> (ř.km 20,900 – 21,700)</w:t>
      </w:r>
      <w:r w:rsidR="00795AD5" w:rsidRPr="00795AD5">
        <w:rPr>
          <w:rFonts w:ascii="Arial" w:hAnsi="Arial" w:cs="Arial"/>
          <w:sz w:val="24"/>
          <w:szCs w:val="24"/>
        </w:rPr>
        <w:t>.</w:t>
      </w:r>
      <w:r w:rsidR="00795AD5">
        <w:rPr>
          <w:rFonts w:ascii="Arial" w:hAnsi="Arial" w:cs="Arial"/>
          <w:sz w:val="24"/>
          <w:szCs w:val="24"/>
        </w:rPr>
        <w:t xml:space="preserve"> Oprava je rozdělena na dva samostatné objekty:</w:t>
      </w:r>
    </w:p>
    <w:p w14:paraId="329E326B" w14:textId="65E91D90" w:rsidR="00795AD5" w:rsidRPr="00986A52" w:rsidRDefault="00795AD5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986A52">
        <w:rPr>
          <w:rFonts w:ascii="Arial" w:hAnsi="Arial" w:cs="Arial"/>
          <w:sz w:val="24"/>
          <w:szCs w:val="24"/>
          <w:u w:val="single"/>
        </w:rPr>
        <w:t xml:space="preserve">SO01 – Oprava stávající </w:t>
      </w:r>
      <w:r w:rsidR="00986A52" w:rsidRPr="00986A52">
        <w:rPr>
          <w:rFonts w:ascii="Arial" w:hAnsi="Arial" w:cs="Arial"/>
          <w:sz w:val="24"/>
          <w:szCs w:val="24"/>
          <w:u w:val="single"/>
        </w:rPr>
        <w:t xml:space="preserve">LB </w:t>
      </w:r>
      <w:r w:rsidRPr="00986A52">
        <w:rPr>
          <w:rFonts w:ascii="Arial" w:hAnsi="Arial" w:cs="Arial"/>
          <w:sz w:val="24"/>
          <w:szCs w:val="24"/>
          <w:u w:val="single"/>
        </w:rPr>
        <w:t>protipovodňové zídky</w:t>
      </w:r>
    </w:p>
    <w:p w14:paraId="2FFEFFB5" w14:textId="00311C6F" w:rsidR="00986A52" w:rsidRPr="00323BA9" w:rsidRDefault="00986A52" w:rsidP="00986A52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504C50">
        <w:rPr>
          <w:rFonts w:ascii="Arial" w:hAnsi="Arial" w:cs="Arial"/>
          <w:sz w:val="24"/>
          <w:szCs w:val="24"/>
        </w:rPr>
        <w:t>Součástí stavebního objektu je oprava zhlaví stávající protipovodňové zídky. Oprava bude spočívat v odstranění stávající poškozené římsy a nahrazení odstraněné římsy římsou novou. Úroveň koruny nové římsy bude v projektované úrovni římsy odstraněné.</w:t>
      </w:r>
      <w:r w:rsidR="00EC598D">
        <w:rPr>
          <w:rFonts w:ascii="Arial" w:hAnsi="Arial" w:cs="Arial"/>
          <w:sz w:val="24"/>
          <w:szCs w:val="24"/>
        </w:rPr>
        <w:t xml:space="preserve"> </w:t>
      </w:r>
      <w:r w:rsidR="00EC598D" w:rsidRPr="00323BA9">
        <w:rPr>
          <w:rFonts w:ascii="Arial" w:hAnsi="Arial" w:cs="Arial"/>
          <w:sz w:val="24"/>
          <w:szCs w:val="24"/>
        </w:rPr>
        <w:t>Dále je součástí objektu oprava LB svahu pod lávkou.</w:t>
      </w:r>
    </w:p>
    <w:p w14:paraId="2D5ABCAA" w14:textId="471A8160" w:rsidR="00795AD5" w:rsidRPr="00986A52" w:rsidRDefault="00795AD5" w:rsidP="00986A52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u w:val="single"/>
          <w:lang w:eastAsia="cs-CZ"/>
        </w:rPr>
      </w:pPr>
      <w:r w:rsidRPr="00986A52">
        <w:rPr>
          <w:rFonts w:ascii="Arial" w:hAnsi="Arial" w:cs="Arial"/>
          <w:sz w:val="24"/>
          <w:szCs w:val="24"/>
          <w:u w:val="single"/>
        </w:rPr>
        <w:t xml:space="preserve">SO02 – </w:t>
      </w:r>
      <w:r w:rsidR="00C20B45" w:rsidRPr="00986A52">
        <w:rPr>
          <w:rFonts w:ascii="Arial" w:hAnsi="Arial" w:cs="Arial"/>
          <w:sz w:val="24"/>
          <w:szCs w:val="24"/>
          <w:u w:val="single"/>
        </w:rPr>
        <w:t xml:space="preserve">Úprava napojení stávající </w:t>
      </w:r>
      <w:r w:rsidR="00986A52" w:rsidRPr="00986A52">
        <w:rPr>
          <w:rFonts w:ascii="Arial" w:hAnsi="Arial" w:cs="Arial"/>
          <w:sz w:val="24"/>
          <w:szCs w:val="24"/>
          <w:u w:val="single"/>
        </w:rPr>
        <w:t xml:space="preserve">LB </w:t>
      </w:r>
      <w:r w:rsidR="00C20B45" w:rsidRPr="00986A52">
        <w:rPr>
          <w:rFonts w:ascii="Arial" w:hAnsi="Arial" w:cs="Arial"/>
          <w:sz w:val="24"/>
          <w:szCs w:val="24"/>
          <w:u w:val="single"/>
        </w:rPr>
        <w:t>protipovodňové zídky na stávající terén</w:t>
      </w:r>
    </w:p>
    <w:p w14:paraId="33D087C5" w14:textId="70554B6C" w:rsidR="002F797D" w:rsidRDefault="00986A52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4C50">
        <w:rPr>
          <w:rFonts w:ascii="Arial" w:hAnsi="Arial" w:cs="Arial"/>
          <w:sz w:val="24"/>
          <w:szCs w:val="24"/>
        </w:rPr>
        <w:t>Součástí stavebního objektu je řešení napojení stávající protipovodňové zídky na stávající terén u železničního mostu.</w:t>
      </w:r>
    </w:p>
    <w:bookmarkEnd w:id="0"/>
    <w:p w14:paraId="25665A69" w14:textId="77777777" w:rsidR="00986A52" w:rsidRPr="008B1296" w:rsidRDefault="00986A52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1F56CA7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A.3</w:t>
      </w:r>
      <w:r w:rsidR="004C0CB4">
        <w:rPr>
          <w:rFonts w:ascii="Arial" w:hAnsi="Arial"/>
          <w:b/>
          <w:sz w:val="28"/>
          <w:szCs w:val="28"/>
        </w:rPr>
        <w:t xml:space="preserve">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1A79DA4E" w14:textId="4CD0CF3B" w:rsidR="00C20B45" w:rsidRDefault="00993BD0" w:rsidP="00C20B45">
      <w:pPr>
        <w:pStyle w:val="Nadpis2"/>
        <w:rPr>
          <w:lang w:eastAsia="cs-CZ"/>
        </w:rPr>
      </w:pPr>
      <w:r w:rsidRPr="00993BD0">
        <w:rPr>
          <w:rFonts w:cs="Arial"/>
          <w:szCs w:val="24"/>
        </w:rPr>
        <w:t xml:space="preserve">- </w:t>
      </w:r>
      <w:r w:rsidR="00C20B45">
        <w:rPr>
          <w:rFonts w:cs="Arial"/>
          <w:szCs w:val="24"/>
        </w:rPr>
        <w:t>IZ „</w:t>
      </w:r>
      <w:r w:rsidR="00C20B45" w:rsidRPr="00C90161">
        <w:rPr>
          <w:rFonts w:cs="Arial"/>
          <w:bCs/>
          <w:szCs w:val="24"/>
        </w:rPr>
        <w:t>Dyje Břeclav, LB ř. km 20,900 – 21,700 – oprava protipovodňové zídky</w:t>
      </w:r>
      <w:r w:rsidR="00C20B45">
        <w:rPr>
          <w:rFonts w:cs="Arial"/>
          <w:bCs/>
          <w:szCs w:val="24"/>
        </w:rPr>
        <w:t>“. (</w:t>
      </w:r>
      <w:r w:rsidR="00C20B45">
        <w:t xml:space="preserve">Povodí Moravy, </w:t>
      </w:r>
      <w:proofErr w:type="spellStart"/>
      <w:r w:rsidR="00C20B45">
        <w:t>s.p</w:t>
      </w:r>
      <w:proofErr w:type="spellEnd"/>
      <w:r w:rsidR="00C20B45">
        <w:t xml:space="preserve">., Brno, Dřevařská 11, BRNO, Vladislav Hájek, úsekový technik provozu </w:t>
      </w:r>
      <w:proofErr w:type="gramStart"/>
      <w:r w:rsidR="00C20B45">
        <w:t>Břeclav ,</w:t>
      </w:r>
      <w:proofErr w:type="gramEnd"/>
      <w:r w:rsidR="00C20B45">
        <w:t xml:space="preserve"> 9.1.2023)</w:t>
      </w:r>
    </w:p>
    <w:p w14:paraId="46EC4940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71C2F5B6" w14:textId="77777777"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F5942AC" w14:textId="77777777" w:rsidR="00841D24" w:rsidRPr="008B1296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 investorem</w:t>
      </w:r>
    </w:p>
    <w:p w14:paraId="7E5FAE8D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7B850E8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3504AD8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0F81ADF9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1EBAE6E2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842F51">
        <w:t>11</w:t>
      </w:r>
      <w:r w:rsidR="00404713" w:rsidRPr="008B1296">
        <w:t>. 202</w:t>
      </w:r>
      <w:r w:rsidR="00842F51">
        <w:t>4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</w:t>
      </w:r>
      <w:proofErr w:type="spellStart"/>
      <w:r w:rsidRPr="008B1296">
        <w:t>Varadínek</w:t>
      </w:r>
      <w:proofErr w:type="spellEnd"/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F7608" w14:textId="77777777" w:rsidR="00CB20B9" w:rsidRDefault="00CB20B9">
      <w:r>
        <w:separator/>
      </w:r>
    </w:p>
  </w:endnote>
  <w:endnote w:type="continuationSeparator" w:id="0">
    <w:p w14:paraId="2907D46D" w14:textId="77777777" w:rsidR="00CB20B9" w:rsidRDefault="00CB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C880" w14:textId="77777777" w:rsidR="00DE2D5C" w:rsidRDefault="00DE2D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F3094" w14:textId="77777777" w:rsidR="00DE2D5C" w:rsidRDefault="00DE2D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EE788" w14:textId="77777777" w:rsidR="00CB20B9" w:rsidRDefault="00CB20B9">
      <w:r>
        <w:separator/>
      </w:r>
    </w:p>
  </w:footnote>
  <w:footnote w:type="continuationSeparator" w:id="0">
    <w:p w14:paraId="3F6B2956" w14:textId="77777777" w:rsidR="00CB20B9" w:rsidRDefault="00CB2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1BAC" w14:textId="77777777" w:rsidR="00DE2D5C" w:rsidRDefault="00DE2D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EFD7" w14:textId="52531BD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</w:t>
    </w:r>
    <w:r w:rsidR="00533F54">
      <w:rPr>
        <w:i/>
      </w:rPr>
      <w:t>pro provádění stavby</w:t>
    </w:r>
    <w:r w:rsidR="00533F54">
      <w:rPr>
        <w:i/>
      </w:rPr>
      <w:tab/>
    </w:r>
    <w:r w:rsidR="00533F54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bookmarkStart w:id="1" w:name="_GoBack"/>
    <w:bookmarkEnd w:id="1"/>
    <w:r w:rsidR="00842F51" w:rsidRPr="00DE2D5C">
      <w:rPr>
        <w:i/>
      </w:rPr>
      <w:t>listopad</w:t>
    </w:r>
    <w:r w:rsidR="00C90161" w:rsidRPr="00DE2D5C">
      <w:rPr>
        <w:i/>
      </w:rPr>
      <w:t xml:space="preserve"> 202</w:t>
    </w:r>
    <w:r w:rsidR="00842F51" w:rsidRPr="00DE2D5C">
      <w:rPr>
        <w:i/>
      </w:rPr>
      <w:t>4</w:t>
    </w:r>
  </w:p>
  <w:p w14:paraId="5863EF22" w14:textId="5446805A" w:rsidR="00863F2B" w:rsidRPr="00C20B45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C20B45" w:rsidRPr="00C20B45">
      <w:rPr>
        <w:rFonts w:ascii="Arial" w:hAnsi="Arial" w:cs="Arial"/>
        <w:bCs/>
      </w:rPr>
      <w:t>Dyje Břeclav, LB ř. km 20,900 – 21,700 – oprava protipovodňové zídky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D6CE8" w14:textId="77777777" w:rsidR="00DE2D5C" w:rsidRDefault="00DE2D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60386"/>
    <w:rsid w:val="00060DB0"/>
    <w:rsid w:val="000A387A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5F5A"/>
    <w:rsid w:val="001C72D7"/>
    <w:rsid w:val="001C783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7A98"/>
    <w:rsid w:val="00514859"/>
    <w:rsid w:val="0053335D"/>
    <w:rsid w:val="00533F54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E61D1"/>
    <w:rsid w:val="005F55AF"/>
    <w:rsid w:val="006236F3"/>
    <w:rsid w:val="00630145"/>
    <w:rsid w:val="006316F6"/>
    <w:rsid w:val="00637531"/>
    <w:rsid w:val="0063758B"/>
    <w:rsid w:val="00641E08"/>
    <w:rsid w:val="006424AA"/>
    <w:rsid w:val="00681259"/>
    <w:rsid w:val="006F10AE"/>
    <w:rsid w:val="006F2388"/>
    <w:rsid w:val="006F3E7D"/>
    <w:rsid w:val="00714B36"/>
    <w:rsid w:val="0072097A"/>
    <w:rsid w:val="00722725"/>
    <w:rsid w:val="007247B4"/>
    <w:rsid w:val="007328DE"/>
    <w:rsid w:val="00762F69"/>
    <w:rsid w:val="00767455"/>
    <w:rsid w:val="00772D5D"/>
    <w:rsid w:val="007828BF"/>
    <w:rsid w:val="0079109E"/>
    <w:rsid w:val="00795AD5"/>
    <w:rsid w:val="007A3910"/>
    <w:rsid w:val="007A4E03"/>
    <w:rsid w:val="007B6E76"/>
    <w:rsid w:val="007C055A"/>
    <w:rsid w:val="007D6BDD"/>
    <w:rsid w:val="00817FF4"/>
    <w:rsid w:val="008327AC"/>
    <w:rsid w:val="00841D24"/>
    <w:rsid w:val="00841F95"/>
    <w:rsid w:val="00842F51"/>
    <w:rsid w:val="00863F2B"/>
    <w:rsid w:val="008B1296"/>
    <w:rsid w:val="008B5149"/>
    <w:rsid w:val="008B74B6"/>
    <w:rsid w:val="008D176D"/>
    <w:rsid w:val="00904C99"/>
    <w:rsid w:val="00904D70"/>
    <w:rsid w:val="00916817"/>
    <w:rsid w:val="00942720"/>
    <w:rsid w:val="00950B1B"/>
    <w:rsid w:val="009808E1"/>
    <w:rsid w:val="00986A52"/>
    <w:rsid w:val="00992928"/>
    <w:rsid w:val="00993BD0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43717"/>
    <w:rsid w:val="00A54997"/>
    <w:rsid w:val="00A76B0B"/>
    <w:rsid w:val="00A85176"/>
    <w:rsid w:val="00AC61D7"/>
    <w:rsid w:val="00AC705E"/>
    <w:rsid w:val="00AD11AF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20B45"/>
    <w:rsid w:val="00C25A25"/>
    <w:rsid w:val="00C47A2B"/>
    <w:rsid w:val="00C5440D"/>
    <w:rsid w:val="00C90161"/>
    <w:rsid w:val="00CB0A10"/>
    <w:rsid w:val="00CB20B9"/>
    <w:rsid w:val="00CB6134"/>
    <w:rsid w:val="00CB69D6"/>
    <w:rsid w:val="00CD5A6F"/>
    <w:rsid w:val="00CF65C5"/>
    <w:rsid w:val="00D05E86"/>
    <w:rsid w:val="00D120ED"/>
    <w:rsid w:val="00D25B8F"/>
    <w:rsid w:val="00D34652"/>
    <w:rsid w:val="00D51AE6"/>
    <w:rsid w:val="00D569EF"/>
    <w:rsid w:val="00D61C81"/>
    <w:rsid w:val="00D67FAE"/>
    <w:rsid w:val="00D84DD5"/>
    <w:rsid w:val="00D85389"/>
    <w:rsid w:val="00D93020"/>
    <w:rsid w:val="00DD36BE"/>
    <w:rsid w:val="00DE2D5C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A238C"/>
    <w:rsid w:val="00EC598D"/>
    <w:rsid w:val="00ED7F12"/>
    <w:rsid w:val="00F067F6"/>
    <w:rsid w:val="00F3307C"/>
    <w:rsid w:val="00F3540A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qc@wo.cz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6FE40-4BD6-47E6-B2CA-56025CD7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2058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Bartoňová Renáta</cp:lastModifiedBy>
  <cp:revision>35</cp:revision>
  <cp:lastPrinted>2021-06-21T10:05:00Z</cp:lastPrinted>
  <dcterms:created xsi:type="dcterms:W3CDTF">2020-11-26T11:47:00Z</dcterms:created>
  <dcterms:modified xsi:type="dcterms:W3CDTF">2024-11-19T08:32:00Z</dcterms:modified>
</cp:coreProperties>
</file>